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9532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511C1" w:rsidRPr="00090E24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0511C1" w:rsidRPr="00090E24" w:rsidRDefault="000511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комиссии -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090E24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«02</w:t>
      </w:r>
      <w:r w:rsidR="007556FF" w:rsidRPr="00C12FA4">
        <w:rPr>
          <w:sz w:val="24"/>
          <w:szCs w:val="24"/>
        </w:rPr>
        <w:t xml:space="preserve">» </w:t>
      </w:r>
      <w:r w:rsidR="000511C1">
        <w:rPr>
          <w:sz w:val="24"/>
          <w:szCs w:val="24"/>
        </w:rPr>
        <w:t>марта</w:t>
      </w:r>
      <w:r w:rsidR="007556FF" w:rsidRPr="00C12FA4">
        <w:rPr>
          <w:sz w:val="24"/>
          <w:szCs w:val="24"/>
        </w:rPr>
        <w:t xml:space="preserve"> </w:t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B9532B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0072</w:t>
      </w:r>
      <w:r w:rsidR="000511C1">
        <w:rPr>
          <w:b/>
          <w:kern w:val="36"/>
          <w:sz w:val="24"/>
          <w:szCs w:val="24"/>
        </w:rPr>
        <w:t>-ЛП-17</w:t>
      </w:r>
    </w:p>
    <w:p w:rsidR="007556FF" w:rsidRPr="00C12FA4" w:rsidRDefault="000511C1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«28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="007556FF" w:rsidRPr="00C12FA4">
        <w:rPr>
          <w:b/>
          <w:kern w:val="36"/>
          <w:sz w:val="24"/>
          <w:szCs w:val="24"/>
        </w:rPr>
        <w:t xml:space="preserve">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proofErr w:type="gramStart"/>
      <w:r w:rsidR="000511C1" w:rsidRPr="000511C1">
        <w:rPr>
          <w:b/>
          <w:sz w:val="24"/>
          <w:szCs w:val="24"/>
        </w:rPr>
        <w:t>Договора</w:t>
      </w:r>
      <w:proofErr w:type="gramEnd"/>
      <w:r w:rsidR="00366652" w:rsidRPr="000511C1">
        <w:rPr>
          <w:b/>
          <w:sz w:val="24"/>
          <w:szCs w:val="24"/>
        </w:rPr>
        <w:t xml:space="preserve"> </w:t>
      </w:r>
      <w:r w:rsidR="000511C1" w:rsidRPr="000511C1">
        <w:rPr>
          <w:b/>
          <w:sz w:val="24"/>
          <w:szCs w:val="24"/>
        </w:rPr>
        <w:t>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0511C1" w:rsidRPr="000511C1">
        <w:rPr>
          <w:b/>
          <w:i/>
          <w:sz w:val="24"/>
          <w:szCs w:val="24"/>
        </w:rPr>
        <w:t xml:space="preserve"> </w:t>
      </w:r>
      <w:r w:rsidR="00B9532B" w:rsidRPr="00B9532B">
        <w:rPr>
          <w:b/>
          <w:iCs/>
          <w:sz w:val="24"/>
          <w:szCs w:val="24"/>
        </w:rPr>
        <w:t xml:space="preserve">на территории Лев-Толстовского, Лебедянского, </w:t>
      </w:r>
      <w:proofErr w:type="spellStart"/>
      <w:r w:rsidR="00B9532B" w:rsidRPr="00B9532B">
        <w:rPr>
          <w:b/>
          <w:iCs/>
          <w:sz w:val="24"/>
          <w:szCs w:val="24"/>
        </w:rPr>
        <w:t>Красн</w:t>
      </w:r>
      <w:r w:rsidR="00B9532B">
        <w:rPr>
          <w:b/>
          <w:iCs/>
          <w:sz w:val="24"/>
          <w:szCs w:val="24"/>
        </w:rPr>
        <w:t>инского</w:t>
      </w:r>
      <w:proofErr w:type="spellEnd"/>
      <w:r w:rsidR="00B9532B">
        <w:rPr>
          <w:b/>
          <w:iCs/>
          <w:sz w:val="24"/>
          <w:szCs w:val="24"/>
        </w:rPr>
        <w:t xml:space="preserve">, </w:t>
      </w:r>
      <w:proofErr w:type="spellStart"/>
      <w:r w:rsidR="00B9532B">
        <w:rPr>
          <w:b/>
          <w:iCs/>
          <w:sz w:val="24"/>
          <w:szCs w:val="24"/>
        </w:rPr>
        <w:t>Данковского</w:t>
      </w:r>
      <w:proofErr w:type="spellEnd"/>
      <w:r w:rsidR="00B9532B">
        <w:rPr>
          <w:b/>
          <w:iCs/>
          <w:sz w:val="24"/>
          <w:szCs w:val="24"/>
        </w:rPr>
        <w:t xml:space="preserve">, Елецкого </w:t>
      </w:r>
      <w:r w:rsidR="00B9532B" w:rsidRPr="00B9532B">
        <w:rPr>
          <w:b/>
          <w:iCs/>
          <w:sz w:val="24"/>
          <w:szCs w:val="24"/>
        </w:rPr>
        <w:t>районов Липецкой области</w:t>
      </w:r>
      <w:r w:rsidR="000511C1"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  <w:bookmarkStart w:id="6" w:name="_GoBack"/>
      <w:bookmarkEnd w:id="6"/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0511C1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979888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979889"/>
      <w:bookmarkEnd w:id="9"/>
      <w:r w:rsidRPr="00E71A48">
        <w:t>Общие сведения о процедуре запроса предложений</w:t>
      </w:r>
      <w:bookmarkEnd w:id="10"/>
    </w:p>
    <w:p w:rsidR="005B75A6" w:rsidRPr="00EF2D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F2DDA" w:rsidRPr="00AA44B9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EF2DDA" w:rsidRPr="00AA44B9">
        <w:rPr>
          <w:rStyle w:val="a7"/>
          <w:sz w:val="24"/>
          <w:szCs w:val="24"/>
        </w:rPr>
        <w:t>nazimov.da@mrsk-1.ru</w:t>
      </w:r>
      <w:r w:rsidR="00EF2DDA" w:rsidRPr="00AA44B9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EF2DDA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EF2DDA">
        <w:rPr>
          <w:b/>
          <w:sz w:val="24"/>
          <w:szCs w:val="24"/>
        </w:rPr>
        <w:t>«</w:t>
      </w:r>
      <w:r w:rsidR="00090E24">
        <w:rPr>
          <w:b/>
          <w:sz w:val="24"/>
          <w:szCs w:val="24"/>
        </w:rPr>
        <w:t>02</w:t>
      </w:r>
      <w:r w:rsidRPr="00EF2DDA">
        <w:rPr>
          <w:b/>
          <w:sz w:val="24"/>
          <w:szCs w:val="24"/>
        </w:rPr>
        <w:t xml:space="preserve">» </w:t>
      </w:r>
      <w:r w:rsidR="00EF2DDA" w:rsidRPr="00EF2DDA">
        <w:rPr>
          <w:b/>
          <w:sz w:val="24"/>
          <w:szCs w:val="24"/>
        </w:rPr>
        <w:t>марта</w:t>
      </w:r>
      <w:r w:rsidRPr="00EF2DDA">
        <w:rPr>
          <w:b/>
          <w:sz w:val="24"/>
          <w:szCs w:val="24"/>
        </w:rPr>
        <w:t xml:space="preserve"> </w:t>
      </w:r>
      <w:r w:rsidR="00A87504" w:rsidRPr="00EF2DDA">
        <w:rPr>
          <w:b/>
          <w:sz w:val="24"/>
          <w:szCs w:val="24"/>
        </w:rPr>
        <w:t>2017</w:t>
      </w:r>
      <w:r w:rsidRPr="00EF2DDA">
        <w:rPr>
          <w:b/>
          <w:sz w:val="24"/>
          <w:szCs w:val="24"/>
        </w:rPr>
        <w:t xml:space="preserve"> г</w:t>
      </w:r>
      <w:proofErr w:type="gramEnd"/>
      <w:r w:rsidRPr="00EF2DDA">
        <w:rPr>
          <w:b/>
          <w:sz w:val="24"/>
          <w:szCs w:val="24"/>
        </w:rPr>
        <w:t>.</w:t>
      </w:r>
      <w:r w:rsidRPr="00EF2DDA">
        <w:rPr>
          <w:sz w:val="24"/>
          <w:szCs w:val="24"/>
        </w:rPr>
        <w:t xml:space="preserve"> </w:t>
      </w:r>
      <w:proofErr w:type="gramStart"/>
      <w:r w:rsidRPr="00EF2DDA">
        <w:rPr>
          <w:sz w:val="24"/>
          <w:szCs w:val="24"/>
        </w:rPr>
        <w:t>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EF2DDA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EF2DDA" w:rsidRPr="00EF2DD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EF2DDA" w:rsidRPr="00EF2DDA">
        <w:rPr>
          <w:sz w:val="24"/>
          <w:szCs w:val="24"/>
        </w:rPr>
        <w:t xml:space="preserve"> </w:t>
      </w:r>
      <w:proofErr w:type="gramStart"/>
      <w:r w:rsidR="00EF2DDA" w:rsidRPr="00EF2DDA">
        <w:rPr>
          <w:sz w:val="24"/>
          <w:szCs w:val="24"/>
        </w:rPr>
        <w:t xml:space="preserve">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EF2DDA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EF2DDA">
        <w:rPr>
          <w:sz w:val="24"/>
          <w:szCs w:val="24"/>
        </w:rPr>
        <w:t>процедуре О</w:t>
      </w:r>
      <w:r w:rsidRPr="00EF2DD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EF2DDA">
        <w:rPr>
          <w:sz w:val="24"/>
          <w:szCs w:val="24"/>
        </w:rPr>
        <w:t xml:space="preserve">на право заключения </w:t>
      </w:r>
      <w:r w:rsidR="00EF2DDA" w:rsidRPr="00EF2DDA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EF2DDA" w:rsidRPr="00EF2DDA">
        <w:rPr>
          <w:i/>
          <w:sz w:val="24"/>
          <w:szCs w:val="24"/>
        </w:rPr>
        <w:t xml:space="preserve"> </w:t>
      </w:r>
      <w:r w:rsidR="00B9532B" w:rsidRPr="00B9532B">
        <w:rPr>
          <w:iCs/>
          <w:sz w:val="24"/>
          <w:szCs w:val="24"/>
        </w:rPr>
        <w:t xml:space="preserve">на территории Лев-Толстовского, Лебедянского, </w:t>
      </w:r>
      <w:proofErr w:type="spellStart"/>
      <w:r w:rsidR="00B9532B" w:rsidRPr="00B9532B">
        <w:rPr>
          <w:iCs/>
          <w:sz w:val="24"/>
          <w:szCs w:val="24"/>
        </w:rPr>
        <w:t>Красн</w:t>
      </w:r>
      <w:r w:rsidR="00B9532B">
        <w:rPr>
          <w:iCs/>
          <w:sz w:val="24"/>
          <w:szCs w:val="24"/>
        </w:rPr>
        <w:t>инского</w:t>
      </w:r>
      <w:proofErr w:type="spellEnd"/>
      <w:r w:rsidR="00B9532B">
        <w:rPr>
          <w:iCs/>
          <w:sz w:val="24"/>
          <w:szCs w:val="24"/>
        </w:rPr>
        <w:t xml:space="preserve">, </w:t>
      </w:r>
      <w:proofErr w:type="spellStart"/>
      <w:r w:rsidR="00B9532B">
        <w:rPr>
          <w:iCs/>
          <w:sz w:val="24"/>
          <w:szCs w:val="24"/>
        </w:rPr>
        <w:t>Данковского</w:t>
      </w:r>
      <w:proofErr w:type="spellEnd"/>
      <w:r w:rsidR="00B9532B">
        <w:rPr>
          <w:iCs/>
          <w:sz w:val="24"/>
          <w:szCs w:val="24"/>
        </w:rPr>
        <w:t xml:space="preserve">, Елецкого </w:t>
      </w:r>
      <w:r w:rsidR="00B9532B" w:rsidRPr="00B9532B">
        <w:rPr>
          <w:iCs/>
          <w:sz w:val="24"/>
          <w:szCs w:val="24"/>
        </w:rPr>
        <w:t>районов Липецкой области</w:t>
      </w:r>
      <w:r w:rsidR="00EF2DDA" w:rsidRPr="00EF2DDA">
        <w:rPr>
          <w:iCs/>
          <w:sz w:val="24"/>
          <w:szCs w:val="24"/>
        </w:rPr>
        <w:t xml:space="preserve"> для нужд ПАО</w:t>
      </w:r>
      <w:proofErr w:type="gramEnd"/>
      <w:r w:rsidR="00EF2DDA" w:rsidRPr="00EF2DDA">
        <w:rPr>
          <w:iCs/>
          <w:sz w:val="24"/>
          <w:szCs w:val="24"/>
        </w:rPr>
        <w:t xml:space="preserve"> «</w:t>
      </w:r>
      <w:proofErr w:type="gramStart"/>
      <w:r w:rsidR="00EF2DDA" w:rsidRPr="00EF2DDA">
        <w:rPr>
          <w:iCs/>
          <w:sz w:val="24"/>
          <w:szCs w:val="24"/>
        </w:rPr>
        <w:t xml:space="preserve">МРСК Центра» (филиала «Липецкэнерго»,  </w:t>
      </w:r>
      <w:r w:rsidR="00862664" w:rsidRPr="00EF2DDA">
        <w:rPr>
          <w:sz w:val="24"/>
          <w:szCs w:val="24"/>
        </w:rPr>
        <w:t>расположенного по адресу:</w:t>
      </w:r>
      <w:proofErr w:type="gramEnd"/>
      <w:r w:rsidR="00862664" w:rsidRPr="00EF2DDA">
        <w:rPr>
          <w:sz w:val="24"/>
          <w:szCs w:val="24"/>
        </w:rPr>
        <w:t xml:space="preserve"> </w:t>
      </w:r>
      <w:proofErr w:type="gramStart"/>
      <w:r w:rsidR="00862664" w:rsidRPr="00EF2DDA">
        <w:rPr>
          <w:sz w:val="24"/>
          <w:szCs w:val="24"/>
        </w:rPr>
        <w:t>РФ, 398001,</w:t>
      </w:r>
      <w:r w:rsidR="00EF2DDA" w:rsidRPr="00EF2DDA">
        <w:rPr>
          <w:sz w:val="24"/>
          <w:szCs w:val="24"/>
        </w:rPr>
        <w:t xml:space="preserve"> г. Липецк, ул. 50-лет НЛМК, 33</w:t>
      </w:r>
      <w:r w:rsidR="00862664" w:rsidRPr="00EF2DDA">
        <w:rPr>
          <w:sz w:val="24"/>
          <w:szCs w:val="24"/>
        </w:rPr>
        <w:t>)</w:t>
      </w:r>
      <w:r w:rsidRPr="00EF2DDA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B47DA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r w:rsidRPr="00B47DA9">
        <w:rPr>
          <w:sz w:val="24"/>
          <w:szCs w:val="24"/>
        </w:rPr>
        <w:t xml:space="preserve">соответствии с правилами и с использованием функционала </w:t>
      </w:r>
      <w:r w:rsidR="00702B2C" w:rsidRPr="00B47DA9">
        <w:rPr>
          <w:sz w:val="24"/>
          <w:szCs w:val="24"/>
        </w:rPr>
        <w:t>электронной торговой площадк</w:t>
      </w:r>
      <w:r w:rsidR="00414AB1" w:rsidRPr="00B47DA9">
        <w:rPr>
          <w:sz w:val="24"/>
          <w:szCs w:val="24"/>
        </w:rPr>
        <w:t>и</w:t>
      </w:r>
      <w:r w:rsidR="00702B2C" w:rsidRPr="00B47DA9">
        <w:rPr>
          <w:sz w:val="24"/>
          <w:szCs w:val="24"/>
        </w:rPr>
        <w:t xml:space="preserve"> </w:t>
      </w:r>
      <w:r w:rsidR="000D70B6" w:rsidRPr="00B47DA9">
        <w:rPr>
          <w:sz w:val="24"/>
          <w:szCs w:val="24"/>
        </w:rPr>
        <w:t>П</w:t>
      </w:r>
      <w:r w:rsidR="00702B2C" w:rsidRPr="00B47DA9">
        <w:rPr>
          <w:sz w:val="24"/>
          <w:szCs w:val="24"/>
        </w:rPr>
        <w:t>АО «</w:t>
      </w:r>
      <w:proofErr w:type="spellStart"/>
      <w:r w:rsidR="00702B2C" w:rsidRPr="00B47DA9">
        <w:rPr>
          <w:sz w:val="24"/>
          <w:szCs w:val="24"/>
        </w:rPr>
        <w:t>Россети</w:t>
      </w:r>
      <w:proofErr w:type="spellEnd"/>
      <w:r w:rsidR="00702B2C" w:rsidRPr="00B47DA9">
        <w:rPr>
          <w:sz w:val="24"/>
          <w:szCs w:val="24"/>
        </w:rPr>
        <w:t xml:space="preserve">» </w:t>
      </w:r>
      <w:hyperlink r:id="rId18" w:history="1">
        <w:r w:rsidR="00702B2C" w:rsidRPr="00B47DA9">
          <w:rPr>
            <w:rStyle w:val="a7"/>
            <w:sz w:val="24"/>
            <w:szCs w:val="24"/>
          </w:rPr>
          <w:t>www.b2b-mrsk.ru</w:t>
        </w:r>
      </w:hyperlink>
      <w:r w:rsidR="00B47DA9" w:rsidRPr="00B47DA9">
        <w:rPr>
          <w:sz w:val="24"/>
          <w:szCs w:val="24"/>
        </w:rPr>
        <w:t xml:space="preserve"> </w:t>
      </w:r>
      <w:r w:rsidR="00702B2C" w:rsidRPr="00B47DA9">
        <w:rPr>
          <w:sz w:val="24"/>
          <w:szCs w:val="24"/>
        </w:rPr>
        <w:t>(далее — ЭТП)</w:t>
      </w:r>
      <w:r w:rsidR="005B75A6" w:rsidRPr="00B47DA9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B47DA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B47DA9">
        <w:rPr>
          <w:sz w:val="24"/>
          <w:szCs w:val="24"/>
        </w:rPr>
        <w:t xml:space="preserve">право заключения </w:t>
      </w:r>
      <w:bookmarkEnd w:id="18"/>
      <w:r w:rsidR="00B47DA9" w:rsidRPr="00B47DA9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B47DA9" w:rsidRPr="00B47DA9">
        <w:rPr>
          <w:i/>
          <w:sz w:val="24"/>
          <w:szCs w:val="24"/>
        </w:rPr>
        <w:t xml:space="preserve"> </w:t>
      </w:r>
      <w:r w:rsidR="00B9532B" w:rsidRPr="00B9532B">
        <w:rPr>
          <w:iCs/>
          <w:sz w:val="24"/>
          <w:szCs w:val="24"/>
        </w:rPr>
        <w:t xml:space="preserve">на территории Лев-Толстовского, Лебедянского, </w:t>
      </w:r>
      <w:proofErr w:type="spellStart"/>
      <w:r w:rsidR="00B9532B" w:rsidRPr="00B9532B">
        <w:rPr>
          <w:iCs/>
          <w:sz w:val="24"/>
          <w:szCs w:val="24"/>
        </w:rPr>
        <w:t>Красн</w:t>
      </w:r>
      <w:r w:rsidR="00B9532B">
        <w:rPr>
          <w:iCs/>
          <w:sz w:val="24"/>
          <w:szCs w:val="24"/>
        </w:rPr>
        <w:t>инского</w:t>
      </w:r>
      <w:proofErr w:type="spellEnd"/>
      <w:r w:rsidR="00B9532B">
        <w:rPr>
          <w:iCs/>
          <w:sz w:val="24"/>
          <w:szCs w:val="24"/>
        </w:rPr>
        <w:t xml:space="preserve">, </w:t>
      </w:r>
      <w:proofErr w:type="spellStart"/>
      <w:r w:rsidR="00B9532B">
        <w:rPr>
          <w:iCs/>
          <w:sz w:val="24"/>
          <w:szCs w:val="24"/>
        </w:rPr>
        <w:t>Данковского</w:t>
      </w:r>
      <w:proofErr w:type="spellEnd"/>
      <w:r w:rsidR="00B9532B">
        <w:rPr>
          <w:iCs/>
          <w:sz w:val="24"/>
          <w:szCs w:val="24"/>
        </w:rPr>
        <w:t xml:space="preserve">, Елецкого </w:t>
      </w:r>
      <w:r w:rsidR="00B9532B" w:rsidRPr="00B9532B">
        <w:rPr>
          <w:iCs/>
          <w:sz w:val="24"/>
          <w:szCs w:val="24"/>
        </w:rPr>
        <w:t>районов Липецкой области</w:t>
      </w:r>
      <w:r w:rsidR="00B47DA9" w:rsidRPr="00B47DA9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B47DA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7DA9">
        <w:rPr>
          <w:sz w:val="24"/>
          <w:szCs w:val="24"/>
        </w:rPr>
        <w:t xml:space="preserve">Количество лотов: </w:t>
      </w:r>
      <w:r w:rsidRPr="00B47DA9">
        <w:rPr>
          <w:b/>
          <w:sz w:val="24"/>
          <w:szCs w:val="24"/>
        </w:rPr>
        <w:t>1 (один)</w:t>
      </w:r>
      <w:r w:rsidRPr="00B47DA9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4455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A44559">
        <w:rPr>
          <w:sz w:val="24"/>
          <w:szCs w:val="24"/>
        </w:rPr>
        <w:t>услуг</w:t>
      </w:r>
      <w:r w:rsidR="00717F60" w:rsidRPr="00A44559">
        <w:rPr>
          <w:sz w:val="24"/>
          <w:szCs w:val="24"/>
        </w:rPr>
        <w:t xml:space="preserve">: </w:t>
      </w:r>
      <w:r w:rsidR="00A44559" w:rsidRPr="00A44559">
        <w:rPr>
          <w:sz w:val="24"/>
          <w:szCs w:val="24"/>
        </w:rPr>
        <w:t>с момента заключения договора по 29.12.2017 года</w:t>
      </w:r>
      <w:r w:rsidR="00A44559">
        <w:rPr>
          <w:sz w:val="24"/>
          <w:szCs w:val="24"/>
        </w:rPr>
        <w:t>,</w:t>
      </w:r>
      <w:r w:rsidR="00A44559" w:rsidRPr="00A44559">
        <w:rPr>
          <w:sz w:val="24"/>
          <w:szCs w:val="24"/>
        </w:rPr>
        <w:t xml:space="preserve"> в соответствии  со сроками, указанными в Приложении №1 </w:t>
      </w:r>
      <w:r w:rsidR="00FA7326" w:rsidRPr="00A44559">
        <w:rPr>
          <w:sz w:val="24"/>
          <w:szCs w:val="24"/>
        </w:rPr>
        <w:t>к настоящей документации</w:t>
      </w:r>
      <w:r w:rsidR="00717F60" w:rsidRPr="00A44559">
        <w:rPr>
          <w:sz w:val="24"/>
          <w:szCs w:val="24"/>
        </w:rPr>
        <w:t>.</w:t>
      </w:r>
      <w:bookmarkEnd w:id="20"/>
    </w:p>
    <w:p w:rsidR="008D2928" w:rsidRPr="00A4455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44559">
        <w:rPr>
          <w:sz w:val="24"/>
          <w:szCs w:val="24"/>
        </w:rPr>
        <w:t xml:space="preserve">осуществляться </w:t>
      </w:r>
      <w:r w:rsidR="00A44559" w:rsidRPr="00A44559">
        <w:rPr>
          <w:sz w:val="24"/>
          <w:szCs w:val="24"/>
        </w:rPr>
        <w:t>на территории Липецкой области</w:t>
      </w:r>
      <w:r w:rsidRPr="00A44559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44559" w:rsidRPr="00A4455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4"/>
    </w:p>
    <w:p w:rsidR="00A44559" w:rsidRPr="00C12FA4" w:rsidRDefault="00A44559" w:rsidP="00A44559">
      <w:pPr>
        <w:widowControl w:val="0"/>
        <w:shd w:val="clear" w:color="auto" w:fill="FFFFFF"/>
        <w:tabs>
          <w:tab w:val="left" w:pos="1701"/>
        </w:tabs>
        <w:autoSpaceDE w:val="0"/>
        <w:spacing w:after="100" w:line="240" w:lineRule="auto"/>
        <w:ind w:right="17" w:firstLine="0"/>
        <w:rPr>
          <w:bCs w:val="0"/>
          <w:sz w:val="24"/>
          <w:szCs w:val="24"/>
        </w:rPr>
      </w:pPr>
      <w:r w:rsidRPr="00A44559">
        <w:rPr>
          <w:b/>
          <w:bCs w:val="0"/>
          <w:sz w:val="24"/>
          <w:szCs w:val="24"/>
        </w:rPr>
        <w:t>5 000 000</w:t>
      </w:r>
      <w:r w:rsidRPr="00A44559">
        <w:rPr>
          <w:bCs w:val="0"/>
          <w:sz w:val="24"/>
          <w:szCs w:val="24"/>
        </w:rPr>
        <w:t xml:space="preserve"> (Пять миллионов) рублей 00 копеек РФ, без учета НДС; НДС составляет </w:t>
      </w:r>
      <w:r w:rsidRPr="00A44559">
        <w:rPr>
          <w:b/>
          <w:bCs w:val="0"/>
          <w:sz w:val="24"/>
          <w:szCs w:val="24"/>
        </w:rPr>
        <w:t>900 000</w:t>
      </w:r>
      <w:r w:rsidRPr="00A44559">
        <w:rPr>
          <w:bCs w:val="0"/>
          <w:sz w:val="24"/>
          <w:szCs w:val="24"/>
        </w:rPr>
        <w:t xml:space="preserve"> (Девятьсот тысяч) рублей 00 копеек РФ; </w:t>
      </w:r>
      <w:r w:rsidRPr="00A44559">
        <w:rPr>
          <w:b/>
          <w:bCs w:val="0"/>
          <w:sz w:val="24"/>
          <w:szCs w:val="24"/>
        </w:rPr>
        <w:t xml:space="preserve">5 900 000 </w:t>
      </w:r>
      <w:r w:rsidRPr="00A44559">
        <w:rPr>
          <w:bCs w:val="0"/>
          <w:sz w:val="24"/>
          <w:szCs w:val="24"/>
        </w:rPr>
        <w:t>(Пять миллионов девятьсот тысяч) рублей 00 копеек РФ, с учетом НДС</w:t>
      </w:r>
      <w:r>
        <w:rPr>
          <w:bCs w:val="0"/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A2C0D">
        <w:rPr>
          <w:bCs w:val="0"/>
          <w:sz w:val="24"/>
          <w:szCs w:val="24"/>
        </w:rPr>
        <w:t xml:space="preserve">, </w:t>
      </w:r>
      <w:r w:rsidR="003A2C0D" w:rsidRPr="003A2C0D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3A2C0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3A2C0D" w:rsidRPr="003A2C0D" w:rsidRDefault="003A2C0D" w:rsidP="003A2C0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A2C0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3A2C0D" w:rsidRPr="00AE1D21" w:rsidRDefault="003A2C0D" w:rsidP="003A2C0D">
      <w:pPr>
        <w:widowControl w:val="0"/>
        <w:tabs>
          <w:tab w:val="left" w:pos="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3A2C0D" w:rsidRPr="003A2C0D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752B9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3A2C0D" w:rsidRPr="003A2C0D">
        <w:rPr>
          <w:bCs w:val="0"/>
          <w:sz w:val="24"/>
          <w:szCs w:val="24"/>
        </w:rPr>
        <w:t xml:space="preserve">по адресу: </w:t>
      </w:r>
      <w:r w:rsidR="003A2C0D" w:rsidRPr="003A2C0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3A2C0D" w:rsidRPr="003A2C0D">
        <w:rPr>
          <w:sz w:val="24"/>
          <w:szCs w:val="24"/>
        </w:rPr>
        <w:t>каб</w:t>
      </w:r>
      <w:proofErr w:type="spellEnd"/>
      <w:r w:rsidR="003A2C0D" w:rsidRPr="003A2C0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3A2C0D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3A2C0D">
        <w:rPr>
          <w:rFonts w:eastAsia="Calibri"/>
          <w:szCs w:val="24"/>
          <w:lang w:eastAsia="en-US"/>
        </w:rPr>
        <w:t xml:space="preserve">почту </w:t>
      </w:r>
      <w:r w:rsidR="003A2C0D" w:rsidRPr="003A2C0D">
        <w:rPr>
          <w:rFonts w:eastAsia="Calibri"/>
          <w:szCs w:val="24"/>
          <w:lang w:eastAsia="en-US"/>
        </w:rPr>
        <w:t>специалисту 1 категории ОЗД Управления логистики и МТО филиала  ПАО «МРСК Центра» Телятник Валентине Сергеевне - контактный телефон (4742</w:t>
      </w:r>
      <w:proofErr w:type="gramEnd"/>
      <w:r w:rsidR="003A2C0D" w:rsidRPr="003A2C0D">
        <w:rPr>
          <w:rFonts w:eastAsia="Calibri"/>
          <w:szCs w:val="24"/>
          <w:lang w:eastAsia="en-US"/>
        </w:rPr>
        <w:t xml:space="preserve">) 31-20-25, адрес электронной почты: </w:t>
      </w:r>
      <w:hyperlink r:id="rId31" w:history="1">
        <w:r w:rsidR="003A2C0D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.</w:t>
        </w:r>
        <w:r w:rsidR="003A2C0D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3A2C0D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3A2C0D" w:rsidRPr="00451984" w:rsidRDefault="003A2C0D" w:rsidP="003A2C0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3A2C0D" w:rsidRPr="00451984" w:rsidRDefault="003A2C0D" w:rsidP="003A2C0D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proofErr w:type="gramStart"/>
      <w:r w:rsidRPr="00451984">
        <w:rPr>
          <w:sz w:val="24"/>
          <w:szCs w:val="24"/>
        </w:rPr>
        <w:t>р</w:t>
      </w:r>
      <w:proofErr w:type="gramEnd"/>
      <w:r w:rsidRPr="00451984">
        <w:rPr>
          <w:sz w:val="24"/>
          <w:szCs w:val="24"/>
        </w:rPr>
        <w:t>/с   40702810235000010115</w:t>
      </w:r>
    </w:p>
    <w:p w:rsidR="003A2C0D" w:rsidRPr="007A5083" w:rsidRDefault="003A2C0D" w:rsidP="003A2C0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3A2C0D">
        <w:rPr>
          <w:sz w:val="24"/>
          <w:szCs w:val="24"/>
        </w:rPr>
        <w:t>Запросе предложений</w:t>
      </w:r>
      <w:r w:rsidRPr="003A2C0D">
        <w:rPr>
          <w:sz w:val="24"/>
          <w:szCs w:val="24"/>
        </w:rPr>
        <w:t>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3A2C0D">
        <w:rPr>
          <w:sz w:val="24"/>
          <w:szCs w:val="24"/>
        </w:rPr>
        <w:t xml:space="preserve">Запросе предложений </w:t>
      </w:r>
      <w:r w:rsidRPr="003A2C0D">
        <w:rPr>
          <w:sz w:val="24"/>
          <w:szCs w:val="24"/>
        </w:rPr>
        <w:t>несостоявшимся;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3A2C0D">
        <w:rPr>
          <w:color w:val="FF0000"/>
          <w:sz w:val="24"/>
          <w:szCs w:val="24"/>
        </w:rPr>
        <w:t xml:space="preserve"> </w:t>
      </w:r>
      <w:r w:rsidRPr="003A2C0D">
        <w:rPr>
          <w:sz w:val="24"/>
          <w:szCs w:val="24"/>
        </w:rPr>
        <w:t xml:space="preserve">(раздел </w:t>
      </w:r>
      <w:r w:rsidR="00D00009" w:rsidRPr="003A2C0D">
        <w:rPr>
          <w:sz w:val="24"/>
          <w:szCs w:val="24"/>
        </w:rPr>
        <w:fldChar w:fldCharType="begin"/>
      </w:r>
      <w:r w:rsidR="00D00009" w:rsidRPr="003A2C0D">
        <w:rPr>
          <w:sz w:val="24"/>
          <w:szCs w:val="24"/>
        </w:rPr>
        <w:instrText xml:space="preserve"> REF _Ref306140451 \r \h  \* MERGEFORMAT </w:instrText>
      </w:r>
      <w:r w:rsidR="00D00009" w:rsidRPr="003A2C0D">
        <w:rPr>
          <w:sz w:val="24"/>
          <w:szCs w:val="24"/>
        </w:rPr>
      </w:r>
      <w:r w:rsidR="00D00009" w:rsidRPr="003A2C0D">
        <w:rPr>
          <w:sz w:val="24"/>
          <w:szCs w:val="24"/>
        </w:rPr>
        <w:fldChar w:fldCharType="separate"/>
      </w:r>
      <w:r w:rsidR="00DA443D" w:rsidRPr="003A2C0D">
        <w:rPr>
          <w:sz w:val="24"/>
          <w:szCs w:val="24"/>
        </w:rPr>
        <w:t>3.14</w:t>
      </w:r>
      <w:r w:rsidR="00D00009" w:rsidRPr="003A2C0D">
        <w:rPr>
          <w:sz w:val="24"/>
          <w:szCs w:val="24"/>
        </w:rPr>
        <w:fldChar w:fldCharType="end"/>
      </w:r>
      <w:r w:rsidRPr="003A2C0D">
        <w:rPr>
          <w:sz w:val="24"/>
          <w:szCs w:val="24"/>
        </w:rPr>
        <w:t>);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52B9B">
        <w:rPr>
          <w:b/>
          <w:bCs w:val="0"/>
          <w:sz w:val="24"/>
          <w:szCs w:val="24"/>
        </w:rPr>
        <w:t xml:space="preserve">минут </w:t>
      </w:r>
      <w:r w:rsidR="00752B9B" w:rsidRPr="00752B9B">
        <w:rPr>
          <w:b/>
          <w:bCs w:val="0"/>
          <w:sz w:val="24"/>
          <w:szCs w:val="24"/>
        </w:rPr>
        <w:t xml:space="preserve">20 марта </w:t>
      </w:r>
      <w:r w:rsidR="00A87504" w:rsidRPr="00752B9B">
        <w:rPr>
          <w:b/>
          <w:bCs w:val="0"/>
          <w:sz w:val="24"/>
          <w:szCs w:val="24"/>
        </w:rPr>
        <w:t>2017</w:t>
      </w:r>
      <w:r w:rsidR="002B5044" w:rsidRPr="00752B9B">
        <w:rPr>
          <w:b/>
          <w:bCs w:val="0"/>
          <w:sz w:val="24"/>
          <w:szCs w:val="24"/>
        </w:rPr>
        <w:t xml:space="preserve"> года</w:t>
      </w:r>
      <w:r w:rsidR="00BB27D7" w:rsidRPr="00752B9B">
        <w:rPr>
          <w:b/>
          <w:bCs w:val="0"/>
          <w:sz w:val="24"/>
          <w:szCs w:val="24"/>
        </w:rPr>
        <w:t xml:space="preserve">, </w:t>
      </w:r>
      <w:r w:rsidR="00BB27D7" w:rsidRPr="00752B9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52B9B">
        <w:rPr>
          <w:bCs w:val="0"/>
          <w:spacing w:val="-2"/>
          <w:sz w:val="24"/>
          <w:szCs w:val="24"/>
        </w:rPr>
        <w:t>(под</w:t>
      </w:r>
      <w:r w:rsidR="00BB27D7" w:rsidRPr="00752B9B">
        <w:rPr>
          <w:bCs w:val="0"/>
          <w:sz w:val="24"/>
          <w:szCs w:val="24"/>
        </w:rPr>
        <w:t xml:space="preserve">раздел </w:t>
      </w:r>
      <w:r w:rsidR="00432DF7" w:rsidRPr="00752B9B">
        <w:rPr>
          <w:bCs w:val="0"/>
          <w:sz w:val="24"/>
          <w:szCs w:val="24"/>
        </w:rPr>
        <w:fldChar w:fldCharType="begin"/>
      </w:r>
      <w:r w:rsidR="00BB27D7" w:rsidRPr="00752B9B">
        <w:rPr>
          <w:bCs w:val="0"/>
          <w:sz w:val="24"/>
          <w:szCs w:val="24"/>
        </w:rPr>
        <w:instrText xml:space="preserve"> REF _Ref55336310 \r \h </w:instrText>
      </w:r>
      <w:r w:rsidR="00752B9B">
        <w:rPr>
          <w:bCs w:val="0"/>
          <w:sz w:val="24"/>
          <w:szCs w:val="24"/>
        </w:rPr>
        <w:instrText xml:space="preserve"> \* MERGEFORMAT </w:instrText>
      </w:r>
      <w:r w:rsidR="00432DF7" w:rsidRPr="00752B9B">
        <w:rPr>
          <w:bCs w:val="0"/>
          <w:sz w:val="24"/>
          <w:szCs w:val="24"/>
        </w:rPr>
      </w:r>
      <w:r w:rsidR="00432DF7" w:rsidRPr="00752B9B">
        <w:rPr>
          <w:bCs w:val="0"/>
          <w:sz w:val="24"/>
          <w:szCs w:val="24"/>
        </w:rPr>
        <w:fldChar w:fldCharType="separate"/>
      </w:r>
      <w:r w:rsidR="00DA443D" w:rsidRPr="00752B9B">
        <w:rPr>
          <w:bCs w:val="0"/>
          <w:sz w:val="24"/>
          <w:szCs w:val="24"/>
        </w:rPr>
        <w:t>5.1</w:t>
      </w:r>
      <w:r w:rsidR="00432DF7" w:rsidRPr="00752B9B">
        <w:rPr>
          <w:bCs w:val="0"/>
          <w:sz w:val="24"/>
          <w:szCs w:val="24"/>
        </w:rPr>
        <w:fldChar w:fldCharType="end"/>
      </w:r>
      <w:r w:rsidR="00BB27D7" w:rsidRPr="00752B9B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49951881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49951882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49951883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752B9B">
        <w:rPr>
          <w:b w:val="0"/>
          <w:szCs w:val="24"/>
        </w:rPr>
        <w:t xml:space="preserve">№1 (подраздел </w:t>
      </w:r>
      <w:r w:rsidR="00432DF7" w:rsidRPr="00752B9B">
        <w:rPr>
          <w:b w:val="0"/>
          <w:szCs w:val="24"/>
        </w:rPr>
        <w:fldChar w:fldCharType="begin"/>
      </w:r>
      <w:r w:rsidR="00A154B7" w:rsidRPr="00752B9B">
        <w:rPr>
          <w:b w:val="0"/>
          <w:szCs w:val="24"/>
        </w:rPr>
        <w:instrText xml:space="preserve"> REF _Ref440275279 \r \h </w:instrText>
      </w:r>
      <w:r w:rsidR="00752B9B">
        <w:rPr>
          <w:b w:val="0"/>
          <w:szCs w:val="24"/>
        </w:rPr>
        <w:instrText xml:space="preserve"> \* MERGEFORMAT </w:instrText>
      </w:r>
      <w:r w:rsidR="00432DF7" w:rsidRPr="00752B9B">
        <w:rPr>
          <w:b w:val="0"/>
          <w:szCs w:val="24"/>
        </w:rPr>
      </w:r>
      <w:r w:rsidR="00432DF7" w:rsidRPr="00752B9B">
        <w:rPr>
          <w:b w:val="0"/>
          <w:szCs w:val="24"/>
        </w:rPr>
        <w:fldChar w:fldCharType="separate"/>
      </w:r>
      <w:r w:rsidR="00DA443D" w:rsidRPr="00752B9B">
        <w:rPr>
          <w:b w:val="0"/>
          <w:szCs w:val="24"/>
        </w:rPr>
        <w:t>1.1.4</w:t>
      </w:r>
      <w:r w:rsidR="00432DF7" w:rsidRPr="00752B9B">
        <w:rPr>
          <w:b w:val="0"/>
          <w:szCs w:val="24"/>
        </w:rPr>
        <w:fldChar w:fldCharType="end"/>
      </w:r>
      <w:r w:rsidR="00A154B7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изложен</w:t>
      </w:r>
      <w:r w:rsidR="00F463E8" w:rsidRPr="00752B9B">
        <w:rPr>
          <w:b w:val="0"/>
          <w:szCs w:val="24"/>
        </w:rPr>
        <w:t>о(</w:t>
      </w:r>
      <w:r w:rsidRPr="00752B9B">
        <w:rPr>
          <w:b w:val="0"/>
          <w:szCs w:val="24"/>
        </w:rPr>
        <w:t>ы</w:t>
      </w:r>
      <w:r w:rsidR="00F463E8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 xml:space="preserve">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5F" w:rsidRDefault="003D1B5F">
      <w:pPr>
        <w:spacing w:line="240" w:lineRule="auto"/>
      </w:pPr>
      <w:r>
        <w:separator/>
      </w:r>
    </w:p>
  </w:endnote>
  <w:endnote w:type="continuationSeparator" w:id="0">
    <w:p w:rsidR="003D1B5F" w:rsidRDefault="003D1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11C1" w:rsidRDefault="000511C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Pr="00FA0376" w:rsidRDefault="000511C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9532B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0511C1" w:rsidRPr="000511C1" w:rsidRDefault="000511C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511C1">
      <w:rPr>
        <w:sz w:val="18"/>
        <w:szCs w:val="18"/>
      </w:rPr>
      <w:t>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</w:r>
    <w:r w:rsidRPr="000511C1">
      <w:rPr>
        <w:i/>
        <w:sz w:val="18"/>
        <w:szCs w:val="18"/>
      </w:rPr>
      <w:t xml:space="preserve"> </w:t>
    </w:r>
    <w:r w:rsidR="00B9532B" w:rsidRPr="00B9532B">
      <w:rPr>
        <w:iCs/>
        <w:sz w:val="18"/>
        <w:szCs w:val="18"/>
      </w:rPr>
      <w:t xml:space="preserve">на территории Лев-Толстовского, Лебедянского, </w:t>
    </w:r>
    <w:proofErr w:type="spellStart"/>
    <w:r w:rsidR="00B9532B" w:rsidRPr="00B9532B">
      <w:rPr>
        <w:iCs/>
        <w:sz w:val="18"/>
        <w:szCs w:val="18"/>
      </w:rPr>
      <w:t>Краснинского</w:t>
    </w:r>
    <w:proofErr w:type="spellEnd"/>
    <w:r w:rsidR="00B9532B" w:rsidRPr="00B9532B">
      <w:rPr>
        <w:iCs/>
        <w:sz w:val="18"/>
        <w:szCs w:val="18"/>
      </w:rPr>
      <w:t xml:space="preserve">, </w:t>
    </w:r>
    <w:proofErr w:type="spellStart"/>
    <w:r w:rsidR="00B9532B" w:rsidRPr="00B9532B">
      <w:rPr>
        <w:iCs/>
        <w:sz w:val="18"/>
        <w:szCs w:val="18"/>
      </w:rPr>
      <w:t>Данковского</w:t>
    </w:r>
    <w:proofErr w:type="spellEnd"/>
    <w:r w:rsidR="00B9532B" w:rsidRPr="00B9532B">
      <w:rPr>
        <w:iCs/>
        <w:sz w:val="18"/>
        <w:szCs w:val="18"/>
      </w:rPr>
      <w:t>, Елецкого  районов Липецкой области</w:t>
    </w:r>
    <w:r w:rsidRPr="000511C1">
      <w:rPr>
        <w:iCs/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5F" w:rsidRDefault="003D1B5F">
      <w:pPr>
        <w:spacing w:line="240" w:lineRule="auto"/>
      </w:pPr>
      <w:r>
        <w:separator/>
      </w:r>
    </w:p>
  </w:footnote>
  <w:footnote w:type="continuationSeparator" w:id="0">
    <w:p w:rsidR="003D1B5F" w:rsidRDefault="003D1B5F">
      <w:pPr>
        <w:spacing w:line="240" w:lineRule="auto"/>
      </w:pPr>
      <w:r>
        <w:continuationSeparator/>
      </w:r>
    </w:p>
  </w:footnote>
  <w:footnote w:id="1">
    <w:p w:rsidR="000511C1" w:rsidRPr="00B36685" w:rsidRDefault="000511C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511C1" w:rsidRDefault="000511C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511C1" w:rsidRDefault="000511C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511C1" w:rsidRDefault="000511C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Pr="00930031" w:rsidRDefault="000511C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11C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E24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2C0D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1B5F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2B9B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559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47DA9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9532B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2DDA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AEE51-38A8-4B5C-A52F-2A860412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91</Pages>
  <Words>27306</Words>
  <Characters>155645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182586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132</cp:revision>
  <cp:lastPrinted>2015-12-29T14:27:00Z</cp:lastPrinted>
  <dcterms:created xsi:type="dcterms:W3CDTF">2016-01-13T12:36:00Z</dcterms:created>
  <dcterms:modified xsi:type="dcterms:W3CDTF">2017-03-02T06:25:00Z</dcterms:modified>
</cp:coreProperties>
</file>